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C3CCB" w14:textId="77777777" w:rsidR="0061470A" w:rsidRPr="00A443DC" w:rsidRDefault="0061470A" w:rsidP="0061470A">
      <w:pPr>
        <w:tabs>
          <w:tab w:val="right" w:pos="9639"/>
        </w:tabs>
        <w:jc w:val="right"/>
        <w:rPr>
          <w:rFonts w:ascii="Times New Roman" w:hAnsi="Times New Roman"/>
          <w:b/>
          <w:color w:val="000000" w:themeColor="text1"/>
          <w:sz w:val="22"/>
          <w:szCs w:val="22"/>
        </w:rPr>
      </w:pPr>
      <w:r w:rsidRPr="00A443DC">
        <w:rPr>
          <w:rFonts w:ascii="Times New Roman" w:hAnsi="Times New Roman"/>
          <w:b/>
          <w:color w:val="000000" w:themeColor="text1"/>
          <w:sz w:val="22"/>
          <w:szCs w:val="22"/>
        </w:rPr>
        <w:t>Załącznik nr 4 do SWZ</w:t>
      </w:r>
    </w:p>
    <w:p w14:paraId="6965002E" w14:textId="77777777" w:rsidR="0061470A" w:rsidRPr="00A443DC" w:rsidRDefault="0061470A" w:rsidP="0061470A">
      <w:pPr>
        <w:tabs>
          <w:tab w:val="right" w:pos="9639"/>
        </w:tabs>
        <w:jc w:val="right"/>
        <w:rPr>
          <w:rFonts w:ascii="Times New Roman" w:hAnsi="Times New Roman"/>
          <w:i/>
          <w:color w:val="000000" w:themeColor="text1"/>
          <w:sz w:val="22"/>
          <w:szCs w:val="22"/>
        </w:rPr>
      </w:pPr>
      <w:r w:rsidRPr="00A443DC">
        <w:rPr>
          <w:rFonts w:ascii="Times New Roman" w:hAnsi="Times New Roman"/>
          <w:i/>
          <w:color w:val="000000" w:themeColor="text1"/>
          <w:sz w:val="22"/>
          <w:szCs w:val="22"/>
        </w:rPr>
        <w:t>(przykładowy wzór)</w:t>
      </w:r>
    </w:p>
    <w:p w14:paraId="62C4DF33" w14:textId="5A805764" w:rsidR="0061470A" w:rsidRPr="00A443DC" w:rsidRDefault="0061470A" w:rsidP="0061470A">
      <w:pPr>
        <w:tabs>
          <w:tab w:val="right" w:pos="9639"/>
        </w:tabs>
        <w:rPr>
          <w:rFonts w:ascii="Times New Roman" w:hAnsi="Times New Roman"/>
          <w:b/>
          <w:color w:val="000000" w:themeColor="text1"/>
          <w:sz w:val="22"/>
          <w:szCs w:val="22"/>
        </w:rPr>
      </w:pPr>
      <w:r w:rsidRPr="00A443DC">
        <w:rPr>
          <w:rFonts w:ascii="Times New Roman" w:hAnsi="Times New Roman"/>
          <w:b/>
          <w:color w:val="000000" w:themeColor="text1"/>
          <w:sz w:val="22"/>
          <w:szCs w:val="22"/>
        </w:rPr>
        <w:t>ZP</w:t>
      </w:r>
      <w:r w:rsidR="003F3EC3">
        <w:rPr>
          <w:rFonts w:ascii="Times New Roman" w:hAnsi="Times New Roman"/>
          <w:b/>
          <w:color w:val="000000" w:themeColor="text1"/>
          <w:sz w:val="22"/>
          <w:szCs w:val="22"/>
        </w:rPr>
        <w:t>FZ</w:t>
      </w:r>
      <w:r w:rsidRPr="00A443DC">
        <w:rPr>
          <w:rFonts w:ascii="Times New Roman" w:hAnsi="Times New Roman"/>
          <w:b/>
          <w:color w:val="000000" w:themeColor="text1"/>
          <w:sz w:val="22"/>
          <w:szCs w:val="22"/>
        </w:rPr>
        <w:t>.</w:t>
      </w:r>
      <w:r w:rsidR="000C4997">
        <w:rPr>
          <w:rFonts w:ascii="Times New Roman" w:hAnsi="Times New Roman"/>
          <w:b/>
          <w:color w:val="000000" w:themeColor="text1"/>
          <w:sz w:val="22"/>
          <w:szCs w:val="22"/>
        </w:rPr>
        <w:t>271.</w:t>
      </w:r>
      <w:r w:rsidR="006A22AA">
        <w:rPr>
          <w:rFonts w:ascii="Times New Roman" w:hAnsi="Times New Roman"/>
          <w:b/>
          <w:color w:val="000000" w:themeColor="text1"/>
          <w:sz w:val="22"/>
          <w:szCs w:val="22"/>
        </w:rPr>
        <w:t>2</w:t>
      </w:r>
      <w:r w:rsidR="000C4997">
        <w:rPr>
          <w:rFonts w:ascii="Times New Roman" w:hAnsi="Times New Roman"/>
          <w:b/>
          <w:color w:val="000000" w:themeColor="text1"/>
          <w:sz w:val="22"/>
          <w:szCs w:val="22"/>
        </w:rPr>
        <w:t>.202</w:t>
      </w:r>
      <w:r w:rsidR="006A22AA">
        <w:rPr>
          <w:rFonts w:ascii="Times New Roman" w:hAnsi="Times New Roman"/>
          <w:b/>
          <w:color w:val="000000" w:themeColor="text1"/>
          <w:sz w:val="22"/>
          <w:szCs w:val="22"/>
        </w:rPr>
        <w:t>6</w:t>
      </w:r>
    </w:p>
    <w:p w14:paraId="35B3888F" w14:textId="77777777" w:rsidR="00865539" w:rsidRPr="00A443DC" w:rsidRDefault="00865539" w:rsidP="00AC3C9D">
      <w:pPr>
        <w:pStyle w:val="NoIndent"/>
        <w:spacing w:before="120"/>
        <w:jc w:val="center"/>
        <w:rPr>
          <w:rStyle w:val="FontStyle96"/>
          <w:rFonts w:ascii="Times New Roman" w:hAnsi="Times New Roman" w:cs="Times New Roman"/>
          <w:color w:val="000000" w:themeColor="text1"/>
          <w:sz w:val="22"/>
          <w:szCs w:val="22"/>
          <w:lang w:val="pl-PL"/>
        </w:rPr>
      </w:pPr>
      <w:r w:rsidRPr="00A443DC">
        <w:rPr>
          <w:rStyle w:val="FontStyle96"/>
          <w:rFonts w:ascii="Times New Roman" w:hAnsi="Times New Roman" w:cs="Times New Roman"/>
          <w:color w:val="000000" w:themeColor="text1"/>
          <w:sz w:val="22"/>
          <w:szCs w:val="22"/>
          <w:lang w:val="pl-PL"/>
        </w:rPr>
        <w:t xml:space="preserve">OŚWIADCZENIE </w:t>
      </w:r>
    </w:p>
    <w:p w14:paraId="438AB868" w14:textId="77777777" w:rsidR="00865539" w:rsidRPr="00A443DC" w:rsidRDefault="00865539" w:rsidP="00AC3C9D">
      <w:pPr>
        <w:pStyle w:val="NoIndent"/>
        <w:spacing w:before="120"/>
        <w:jc w:val="center"/>
        <w:rPr>
          <w:rFonts w:ascii="Times New Roman" w:hAnsi="Times New Roman"/>
          <w:b/>
          <w:color w:val="000000" w:themeColor="text1"/>
          <w:sz w:val="22"/>
          <w:szCs w:val="22"/>
          <w:lang w:val="pl-PL"/>
        </w:rPr>
      </w:pPr>
      <w:r w:rsidRPr="00A443DC">
        <w:rPr>
          <w:rStyle w:val="FontStyle96"/>
          <w:rFonts w:ascii="Times New Roman" w:hAnsi="Times New Roman" w:cs="Times New Roman"/>
          <w:color w:val="000000" w:themeColor="text1"/>
          <w:sz w:val="22"/>
          <w:szCs w:val="22"/>
          <w:lang w:val="pl-PL"/>
        </w:rPr>
        <w:t>O PRZYNALEŻNOŚCI LUB BRAKU PRZYNALEŻNOŚCI DO TEJ SAMEJ GRUPY KAPITAŁOWEJ</w:t>
      </w:r>
    </w:p>
    <w:p w14:paraId="3BD13B2F" w14:textId="77777777" w:rsidR="00865539" w:rsidRPr="00A443DC" w:rsidRDefault="00865539" w:rsidP="00BF0A1F">
      <w:pPr>
        <w:pStyle w:val="NoIndent"/>
        <w:spacing w:before="120"/>
        <w:rPr>
          <w:rFonts w:ascii="Times New Roman" w:hAnsi="Times New Roman"/>
          <w:b/>
          <w:color w:val="000000" w:themeColor="text1"/>
          <w:sz w:val="22"/>
          <w:szCs w:val="22"/>
          <w:lang w:val="pl-PL"/>
        </w:rPr>
      </w:pPr>
    </w:p>
    <w:p w14:paraId="64D845E6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  <w:r w:rsidRPr="00A443DC">
        <w:rPr>
          <w:rFonts w:ascii="Times New Roman" w:hAnsi="Times New Roman"/>
          <w:spacing w:val="4"/>
          <w:sz w:val="22"/>
          <w:szCs w:val="22"/>
        </w:rPr>
        <w:t>Ja/my niżej podpisany/i:</w:t>
      </w:r>
    </w:p>
    <w:p w14:paraId="57FE81DD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</w:p>
    <w:p w14:paraId="59C8D80C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  <w:r w:rsidRPr="00A443DC">
        <w:rPr>
          <w:rFonts w:ascii="Times New Roman" w:hAnsi="Times New Roman"/>
          <w:spacing w:val="4"/>
          <w:sz w:val="22"/>
          <w:szCs w:val="22"/>
        </w:rPr>
        <w:t>…………………………………………………………………………………………………………………</w:t>
      </w:r>
    </w:p>
    <w:p w14:paraId="09151942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</w:p>
    <w:p w14:paraId="0976A4BD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</w:p>
    <w:p w14:paraId="279A9D23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  <w:r w:rsidRPr="00A443DC">
        <w:rPr>
          <w:rFonts w:ascii="Times New Roman" w:hAnsi="Times New Roman"/>
          <w:spacing w:val="4"/>
          <w:sz w:val="22"/>
          <w:szCs w:val="22"/>
        </w:rPr>
        <w:t>działając w imieniu i na rzecz:</w:t>
      </w:r>
    </w:p>
    <w:p w14:paraId="718AFD36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</w:p>
    <w:p w14:paraId="7C20F4FA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  <w:r w:rsidRPr="00A443DC">
        <w:rPr>
          <w:rFonts w:ascii="Times New Roman" w:hAnsi="Times New Roman"/>
          <w:spacing w:val="4"/>
          <w:sz w:val="22"/>
          <w:szCs w:val="22"/>
        </w:rPr>
        <w:t>…………………………………………………………………………………………………………………</w:t>
      </w:r>
    </w:p>
    <w:p w14:paraId="17631E79" w14:textId="77777777" w:rsidR="00BF0A1F" w:rsidRPr="00A443DC" w:rsidRDefault="00BF0A1F" w:rsidP="0063705B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</w:p>
    <w:p w14:paraId="5094C0FA" w14:textId="4CDFEAEF" w:rsidR="0063705B" w:rsidRPr="0063705B" w:rsidRDefault="00BF0A1F" w:rsidP="0063705B">
      <w:pPr>
        <w:rPr>
          <w:rFonts w:ascii="Times New Roman" w:eastAsiaTheme="minorHAnsi" w:hAnsi="Times New Roman"/>
          <w:b/>
          <w:sz w:val="24"/>
        </w:rPr>
      </w:pPr>
      <w:r w:rsidRPr="0063705B">
        <w:rPr>
          <w:rFonts w:ascii="Times New Roman" w:hAnsi="Times New Roman"/>
          <w:spacing w:val="4"/>
          <w:sz w:val="24"/>
        </w:rPr>
        <w:t xml:space="preserve">ubiegając się o udzielenie zamówienia publicznego </w:t>
      </w:r>
      <w:r w:rsidR="0061470A" w:rsidRPr="0063705B">
        <w:rPr>
          <w:rFonts w:ascii="Times New Roman" w:hAnsi="Times New Roman"/>
          <w:color w:val="000000" w:themeColor="text1"/>
          <w:sz w:val="24"/>
        </w:rPr>
        <w:t>na zadanie pn</w:t>
      </w:r>
      <w:r w:rsidR="0063705B" w:rsidRPr="0063705B">
        <w:rPr>
          <w:rFonts w:ascii="Times New Roman" w:hAnsi="Times New Roman"/>
          <w:color w:val="000000" w:themeColor="text1"/>
          <w:sz w:val="24"/>
        </w:rPr>
        <w:t xml:space="preserve">.: </w:t>
      </w:r>
      <w:r w:rsidR="008A2B23" w:rsidRPr="008A2B23">
        <w:rPr>
          <w:rFonts w:ascii="Times New Roman" w:eastAsiaTheme="minorHAnsi" w:hAnsi="Times New Roman"/>
          <w:b/>
          <w:sz w:val="24"/>
        </w:rPr>
        <w:t>„</w:t>
      </w:r>
      <w:r w:rsidR="006A22AA" w:rsidRPr="006A22AA">
        <w:rPr>
          <w:rFonts w:ascii="Times New Roman" w:eastAsiaTheme="minorHAnsi" w:hAnsi="Times New Roman"/>
          <w:b/>
          <w:sz w:val="24"/>
        </w:rPr>
        <w:t>Rozbudowa odcinka drogi gminnej nr 114406E w miejscowości Strachanów</w:t>
      </w:r>
      <w:r w:rsidR="008A2B23" w:rsidRPr="008A2B23">
        <w:rPr>
          <w:rFonts w:ascii="Times New Roman" w:eastAsiaTheme="minorHAnsi" w:hAnsi="Times New Roman"/>
          <w:b/>
          <w:sz w:val="24"/>
        </w:rPr>
        <w:t>"</w:t>
      </w:r>
    </w:p>
    <w:p w14:paraId="75BC196C" w14:textId="77777777" w:rsidR="00BF0A1F" w:rsidRPr="00834316" w:rsidRDefault="00F77811" w:rsidP="00834316">
      <w:pPr>
        <w:shd w:val="clear" w:color="auto" w:fill="FFFFFF"/>
        <w:rPr>
          <w:rFonts w:ascii="Times New Roman" w:eastAsia="Verdana,Bold" w:hAnsi="Times New Roman"/>
          <w:b/>
          <w:bCs/>
          <w:i/>
          <w:iCs/>
          <w:szCs w:val="20"/>
        </w:rPr>
      </w:pPr>
      <w:r w:rsidRPr="00A443DC">
        <w:rPr>
          <w:rFonts w:ascii="Times New Roman" w:hAnsi="Times New Roman"/>
          <w:b/>
          <w:i/>
          <w:sz w:val="22"/>
          <w:szCs w:val="22"/>
        </w:rPr>
        <w:t xml:space="preserve"> </w:t>
      </w:r>
      <w:r w:rsidR="003C3363" w:rsidRPr="00A443DC">
        <w:rPr>
          <w:rFonts w:ascii="Times New Roman" w:hAnsi="Times New Roman"/>
          <w:sz w:val="22"/>
          <w:szCs w:val="22"/>
        </w:rPr>
        <w:t>-</w:t>
      </w:r>
      <w:r w:rsidRPr="00A443DC">
        <w:rPr>
          <w:rFonts w:ascii="Times New Roman" w:hAnsi="Times New Roman"/>
          <w:sz w:val="22"/>
          <w:szCs w:val="22"/>
        </w:rPr>
        <w:t xml:space="preserve"> </w:t>
      </w:r>
      <w:r w:rsidR="00BF0A1F" w:rsidRPr="00A443DC">
        <w:rPr>
          <w:rFonts w:ascii="Times New Roman" w:hAnsi="Times New Roman"/>
          <w:b/>
          <w:snapToGrid w:val="0"/>
          <w:sz w:val="22"/>
          <w:szCs w:val="22"/>
        </w:rPr>
        <w:t>oświadczamy, że:</w:t>
      </w:r>
    </w:p>
    <w:p w14:paraId="4C2845EF" w14:textId="77777777" w:rsidR="009D0860" w:rsidRPr="00A443DC" w:rsidRDefault="009D0860" w:rsidP="0011724C">
      <w:pPr>
        <w:rPr>
          <w:rFonts w:ascii="Times New Roman" w:hAnsi="Times New Roman"/>
          <w:sz w:val="22"/>
          <w:szCs w:val="22"/>
        </w:rPr>
      </w:pPr>
    </w:p>
    <w:p w14:paraId="400FCBD9" w14:textId="77777777" w:rsidR="0011724C" w:rsidRPr="00A443DC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</w:rPr>
      </w:pPr>
      <w:r w:rsidRPr="00A443DC">
        <w:rPr>
          <w:rFonts w:ascii="Times New Roman" w:hAnsi="Times New Roman"/>
          <w:b/>
          <w:spacing w:val="4"/>
          <w:u w:val="single"/>
        </w:rPr>
        <w:t>nie należymy</w:t>
      </w:r>
      <w:r w:rsidRPr="00A443DC">
        <w:rPr>
          <w:rFonts w:ascii="Times New Roman" w:hAnsi="Times New Roman"/>
          <w:spacing w:val="4"/>
        </w:rPr>
        <w:t xml:space="preserve"> do grupy kapitałowej</w:t>
      </w:r>
      <w:r w:rsidR="000F6AB7" w:rsidRPr="00A443DC">
        <w:rPr>
          <w:rFonts w:ascii="Times New Roman" w:hAnsi="Times New Roman"/>
        </w:rPr>
        <w:t xml:space="preserve"> </w:t>
      </w:r>
      <w:r w:rsidRPr="00A443DC">
        <w:rPr>
          <w:rFonts w:ascii="Times New Roman" w:hAnsi="Times New Roman"/>
        </w:rPr>
        <w:t>w rozumieniu ustawy z dnia 16 lutego 2007 r. o och</w:t>
      </w:r>
      <w:r w:rsidR="003C3363" w:rsidRPr="00A443DC">
        <w:rPr>
          <w:rFonts w:ascii="Times New Roman" w:hAnsi="Times New Roman"/>
        </w:rPr>
        <w:t>ronie konku</w:t>
      </w:r>
      <w:r w:rsidR="000F6AB7" w:rsidRPr="00A443DC">
        <w:rPr>
          <w:rFonts w:ascii="Times New Roman" w:hAnsi="Times New Roman"/>
        </w:rPr>
        <w:t xml:space="preserve">rencji i konsumentów </w:t>
      </w:r>
      <w:r w:rsidRPr="00A443DC">
        <w:rPr>
          <w:rFonts w:ascii="Times New Roman" w:hAnsi="Times New Roman"/>
        </w:rPr>
        <w:t xml:space="preserve"> z Wykonawcami, którzy złożyli oferty w ww. postępowaniu*</w:t>
      </w:r>
    </w:p>
    <w:p w14:paraId="390C1E7F" w14:textId="77777777" w:rsidR="00BF0A1F" w:rsidRPr="00A443DC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</w:rPr>
      </w:pPr>
      <w:r w:rsidRPr="00A443DC">
        <w:rPr>
          <w:rFonts w:ascii="Times New Roman" w:hAnsi="Times New Roman"/>
          <w:b/>
          <w:u w:val="single"/>
        </w:rPr>
        <w:t>należymy</w:t>
      </w:r>
      <w:r w:rsidRPr="00A443DC">
        <w:rPr>
          <w:rFonts w:ascii="Times New Roman" w:hAnsi="Times New Roman"/>
        </w:rPr>
        <w:t xml:space="preserve"> do tej samej </w:t>
      </w:r>
      <w:r w:rsidRPr="00A443DC">
        <w:rPr>
          <w:rFonts w:ascii="Times New Roman" w:hAnsi="Times New Roman"/>
          <w:spacing w:val="4"/>
        </w:rPr>
        <w:t>grupy kapitałowej</w:t>
      </w:r>
      <w:r w:rsidR="000F6AB7" w:rsidRPr="00A443DC">
        <w:rPr>
          <w:rFonts w:ascii="Times New Roman" w:hAnsi="Times New Roman"/>
        </w:rPr>
        <w:t xml:space="preserve"> </w:t>
      </w:r>
      <w:r w:rsidRPr="00A443DC">
        <w:rPr>
          <w:rFonts w:ascii="Times New Roman" w:hAnsi="Times New Roman"/>
        </w:rPr>
        <w:t>w rozumieniu ustawy z dnia 16 lutego 2007 r. o ochronie konkurencji i konsumentów</w:t>
      </w:r>
      <w:r w:rsidR="000F6AB7" w:rsidRPr="00A443DC">
        <w:rPr>
          <w:rFonts w:ascii="Times New Roman" w:hAnsi="Times New Roman"/>
        </w:rPr>
        <w:t xml:space="preserve"> </w:t>
      </w:r>
      <w:r w:rsidRPr="00A443DC">
        <w:rPr>
          <w:rFonts w:ascii="Times New Roman" w:hAnsi="Times New Roman"/>
        </w:rPr>
        <w:t>z Wykonawcami, którzy złożyli oferty w ww. postępowaniu</w:t>
      </w:r>
      <w:r w:rsidRPr="00A443DC">
        <w:rPr>
          <w:rFonts w:ascii="Times New Roman" w:hAnsi="Times New Roman"/>
          <w:b/>
        </w:rPr>
        <w:t xml:space="preserve">* </w:t>
      </w:r>
      <w:r w:rsidRPr="00A443DC">
        <w:rPr>
          <w:rFonts w:ascii="Times New Roman" w:hAnsi="Times New Roman"/>
        </w:rPr>
        <w:t>(należy podać nazwy i adresy siedzib)*:</w:t>
      </w:r>
    </w:p>
    <w:p w14:paraId="20FABFBC" w14:textId="77777777" w:rsidR="003900F1" w:rsidRPr="00A443DC" w:rsidRDefault="003900F1" w:rsidP="0011724C">
      <w:pPr>
        <w:contextualSpacing/>
        <w:rPr>
          <w:rFonts w:ascii="Times New Roman" w:hAnsi="Times New Roman"/>
          <w:sz w:val="22"/>
          <w:szCs w:val="22"/>
        </w:rPr>
      </w:pPr>
    </w:p>
    <w:tbl>
      <w:tblPr>
        <w:tblW w:w="0" w:type="auto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"/>
        <w:gridCol w:w="4125"/>
        <w:gridCol w:w="4017"/>
      </w:tblGrid>
      <w:tr w:rsidR="00BF0A1F" w:rsidRPr="00A443DC" w14:paraId="06AA9D37" w14:textId="77777777" w:rsidTr="006C4B8D">
        <w:tc>
          <w:tcPr>
            <w:tcW w:w="527" w:type="dxa"/>
          </w:tcPr>
          <w:p w14:paraId="4E9A61B8" w14:textId="77777777" w:rsidR="00BF0A1F" w:rsidRPr="00A443DC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2"/>
                <w:szCs w:val="22"/>
              </w:rPr>
            </w:pPr>
            <w:r w:rsidRPr="00A443DC">
              <w:rPr>
                <w:rFonts w:ascii="Times New Roman" w:hAnsi="Times New Roman"/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4125" w:type="dxa"/>
          </w:tcPr>
          <w:p w14:paraId="13A3A231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2"/>
                <w:szCs w:val="22"/>
              </w:rPr>
            </w:pPr>
            <w:r w:rsidRPr="00A443DC">
              <w:rPr>
                <w:rFonts w:ascii="Times New Roman" w:hAnsi="Times New Roman"/>
                <w:b/>
                <w:spacing w:val="4"/>
                <w:sz w:val="22"/>
                <w:szCs w:val="22"/>
              </w:rPr>
              <w:t>Nazwa (firma)</w:t>
            </w:r>
          </w:p>
        </w:tc>
        <w:tc>
          <w:tcPr>
            <w:tcW w:w="4017" w:type="dxa"/>
          </w:tcPr>
          <w:p w14:paraId="0791FD2F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2"/>
                <w:szCs w:val="22"/>
              </w:rPr>
            </w:pPr>
            <w:r w:rsidRPr="00A443DC">
              <w:rPr>
                <w:rFonts w:ascii="Times New Roman" w:hAnsi="Times New Roman"/>
                <w:b/>
                <w:spacing w:val="4"/>
                <w:sz w:val="22"/>
                <w:szCs w:val="22"/>
              </w:rPr>
              <w:t>Adres siedziby</w:t>
            </w:r>
          </w:p>
        </w:tc>
      </w:tr>
      <w:tr w:rsidR="00BF0A1F" w:rsidRPr="00A443DC" w14:paraId="187CBAE4" w14:textId="77777777" w:rsidTr="006C4B8D">
        <w:trPr>
          <w:trHeight w:val="488"/>
        </w:trPr>
        <w:tc>
          <w:tcPr>
            <w:tcW w:w="527" w:type="dxa"/>
            <w:vAlign w:val="center"/>
          </w:tcPr>
          <w:p w14:paraId="5A5DEFBD" w14:textId="77777777" w:rsidR="00BF0A1F" w:rsidRPr="00A443DC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2"/>
                <w:szCs w:val="22"/>
              </w:rPr>
            </w:pPr>
            <w:r w:rsidRPr="00A443DC">
              <w:rPr>
                <w:rFonts w:ascii="Times New Roman" w:hAnsi="Times New Roman"/>
                <w:spacing w:val="4"/>
                <w:sz w:val="22"/>
                <w:szCs w:val="22"/>
              </w:rPr>
              <w:t>1</w:t>
            </w:r>
          </w:p>
        </w:tc>
        <w:tc>
          <w:tcPr>
            <w:tcW w:w="4125" w:type="dxa"/>
          </w:tcPr>
          <w:p w14:paraId="60C31EAB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2"/>
                <w:szCs w:val="22"/>
              </w:rPr>
            </w:pPr>
          </w:p>
        </w:tc>
        <w:tc>
          <w:tcPr>
            <w:tcW w:w="4017" w:type="dxa"/>
          </w:tcPr>
          <w:p w14:paraId="387C6D60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2"/>
                <w:szCs w:val="22"/>
              </w:rPr>
            </w:pPr>
          </w:p>
        </w:tc>
      </w:tr>
      <w:tr w:rsidR="00BF0A1F" w:rsidRPr="00A443DC" w14:paraId="4DAE3C00" w14:textId="77777777" w:rsidTr="006C4B8D">
        <w:trPr>
          <w:trHeight w:val="488"/>
        </w:trPr>
        <w:tc>
          <w:tcPr>
            <w:tcW w:w="527" w:type="dxa"/>
            <w:vAlign w:val="center"/>
          </w:tcPr>
          <w:p w14:paraId="041A8D74" w14:textId="77777777" w:rsidR="00BF0A1F" w:rsidRPr="00A443DC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2"/>
                <w:szCs w:val="22"/>
              </w:rPr>
            </w:pPr>
            <w:r w:rsidRPr="00A443DC">
              <w:rPr>
                <w:rFonts w:ascii="Times New Roman" w:hAnsi="Times New Roman"/>
                <w:spacing w:val="4"/>
                <w:sz w:val="22"/>
                <w:szCs w:val="22"/>
              </w:rPr>
              <w:t>2</w:t>
            </w:r>
          </w:p>
        </w:tc>
        <w:tc>
          <w:tcPr>
            <w:tcW w:w="4125" w:type="dxa"/>
          </w:tcPr>
          <w:p w14:paraId="09B15FB4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2"/>
                <w:szCs w:val="22"/>
              </w:rPr>
            </w:pPr>
          </w:p>
        </w:tc>
        <w:tc>
          <w:tcPr>
            <w:tcW w:w="4017" w:type="dxa"/>
          </w:tcPr>
          <w:p w14:paraId="74B13795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2"/>
                <w:szCs w:val="22"/>
              </w:rPr>
            </w:pPr>
          </w:p>
        </w:tc>
      </w:tr>
    </w:tbl>
    <w:p w14:paraId="3040A2FE" w14:textId="77777777" w:rsidR="0011724C" w:rsidRPr="00A443DC" w:rsidRDefault="0011724C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2"/>
          <w:szCs w:val="22"/>
        </w:rPr>
      </w:pPr>
    </w:p>
    <w:p w14:paraId="3AB9BFB1" w14:textId="77777777" w:rsidR="00BF0A1F" w:rsidRPr="00A443DC" w:rsidRDefault="00BF0A1F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2"/>
          <w:szCs w:val="22"/>
        </w:rPr>
      </w:pPr>
      <w:r w:rsidRPr="00A443DC">
        <w:rPr>
          <w:rFonts w:ascii="Times New Roman" w:hAnsi="Times New Roman"/>
          <w:b/>
          <w:sz w:val="22"/>
          <w:szCs w:val="22"/>
        </w:rPr>
        <w:t>* - nieodpowiednie skreślić</w:t>
      </w:r>
    </w:p>
    <w:p w14:paraId="02FBC5D7" w14:textId="77777777" w:rsidR="00BF0A1F" w:rsidRPr="00A443DC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2"/>
          <w:szCs w:val="22"/>
        </w:rPr>
      </w:pPr>
    </w:p>
    <w:p w14:paraId="0FE18919" w14:textId="77777777" w:rsidR="00BF0A1F" w:rsidRPr="00A443DC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2"/>
          <w:szCs w:val="22"/>
        </w:rPr>
      </w:pPr>
    </w:p>
    <w:p w14:paraId="5A553C34" w14:textId="77777777" w:rsidR="00BF0A1F" w:rsidRPr="00A443DC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2"/>
          <w:szCs w:val="22"/>
        </w:rPr>
      </w:pPr>
      <w:r w:rsidRPr="00A443DC">
        <w:rPr>
          <w:rFonts w:ascii="Times New Roman" w:hAnsi="Times New Roman"/>
          <w:i/>
          <w:sz w:val="22"/>
          <w:szCs w:val="22"/>
        </w:rPr>
        <w:tab/>
        <w:t>...............................................................................................</w:t>
      </w:r>
    </w:p>
    <w:p w14:paraId="12F3899C" w14:textId="77777777" w:rsidR="00BF0A1F" w:rsidRPr="00A443DC" w:rsidRDefault="0011724C" w:rsidP="0011724C">
      <w:pPr>
        <w:ind w:left="4963" w:firstLine="709"/>
        <w:rPr>
          <w:rFonts w:ascii="Times New Roman" w:hAnsi="Times New Roman"/>
          <w:sz w:val="22"/>
          <w:szCs w:val="22"/>
        </w:rPr>
      </w:pPr>
      <w:r w:rsidRPr="00A443DC">
        <w:rPr>
          <w:rFonts w:ascii="Times New Roman" w:hAnsi="Times New Roman"/>
          <w:sz w:val="22"/>
          <w:szCs w:val="22"/>
        </w:rPr>
        <w:t xml:space="preserve">(podpis Wykonawcy </w:t>
      </w:r>
      <w:r w:rsidR="00BF0A1F" w:rsidRPr="00A443DC">
        <w:rPr>
          <w:rFonts w:ascii="Times New Roman" w:hAnsi="Times New Roman"/>
          <w:sz w:val="22"/>
          <w:szCs w:val="22"/>
        </w:rPr>
        <w:t>lub Pełnomocnika)</w:t>
      </w:r>
    </w:p>
    <w:p w14:paraId="23F2DCAC" w14:textId="77777777" w:rsidR="00865539" w:rsidRPr="00A443DC" w:rsidRDefault="00865539" w:rsidP="0011724C">
      <w:pPr>
        <w:rPr>
          <w:rFonts w:ascii="Times New Roman" w:hAnsi="Times New Roman"/>
          <w:sz w:val="22"/>
          <w:szCs w:val="22"/>
        </w:rPr>
      </w:pPr>
    </w:p>
    <w:sectPr w:rsidR="00865539" w:rsidRPr="00A443DC" w:rsidSect="00743DDB">
      <w:footerReference w:type="default" r:id="rId8"/>
      <w:headerReference w:type="first" r:id="rId9"/>
      <w:footerReference w:type="first" r:id="rId10"/>
      <w:pgSz w:w="11907" w:h="16840" w:code="9"/>
      <w:pgMar w:top="1384" w:right="1134" w:bottom="1134" w:left="1134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AEDB1" w14:textId="77777777" w:rsidR="00325BFB" w:rsidRDefault="00325BFB">
      <w:r>
        <w:separator/>
      </w:r>
    </w:p>
  </w:endnote>
  <w:endnote w:type="continuationSeparator" w:id="0">
    <w:p w14:paraId="4E58AF7C" w14:textId="77777777" w:rsidR="00325BFB" w:rsidRDefault="00325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98A92" w14:textId="77777777" w:rsidR="00D9565D" w:rsidRPr="00B36434" w:rsidRDefault="00C56694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A443DC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D6484" w14:textId="73A28209" w:rsidR="006D4796" w:rsidRDefault="006D4796" w:rsidP="006D479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2F6E3" w14:textId="77777777" w:rsidR="00325BFB" w:rsidRDefault="00325BFB">
      <w:r>
        <w:separator/>
      </w:r>
    </w:p>
  </w:footnote>
  <w:footnote w:type="continuationSeparator" w:id="0">
    <w:p w14:paraId="439C969A" w14:textId="77777777" w:rsidR="00325BFB" w:rsidRDefault="00325B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D6B11" w14:textId="77777777" w:rsidR="00B36434" w:rsidRDefault="00B36434" w:rsidP="007D569A">
    <w:pPr>
      <w:pStyle w:val="Nagwek"/>
      <w:jc w:val="center"/>
    </w:pPr>
  </w:p>
  <w:p w14:paraId="05412DCA" w14:textId="77777777" w:rsidR="0009239E" w:rsidRDefault="000923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59924465">
    <w:abstractNumId w:val="8"/>
  </w:num>
  <w:num w:numId="2" w16cid:durableId="1625577340">
    <w:abstractNumId w:val="7"/>
  </w:num>
  <w:num w:numId="3" w16cid:durableId="349452347">
    <w:abstractNumId w:val="12"/>
  </w:num>
  <w:num w:numId="4" w16cid:durableId="2107538365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77285028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7441648">
    <w:abstractNumId w:val="14"/>
  </w:num>
  <w:num w:numId="7" w16cid:durableId="1175533137">
    <w:abstractNumId w:val="5"/>
  </w:num>
  <w:num w:numId="8" w16cid:durableId="1302268966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4D71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4C8F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5E84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3F3B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39E"/>
    <w:rsid w:val="000926BC"/>
    <w:rsid w:val="00094CF8"/>
    <w:rsid w:val="00096A1B"/>
    <w:rsid w:val="00096C13"/>
    <w:rsid w:val="00097274"/>
    <w:rsid w:val="000A0511"/>
    <w:rsid w:val="000A16EE"/>
    <w:rsid w:val="000A1A4B"/>
    <w:rsid w:val="000A2203"/>
    <w:rsid w:val="000A280A"/>
    <w:rsid w:val="000A2AC1"/>
    <w:rsid w:val="000A2D4F"/>
    <w:rsid w:val="000A2DE4"/>
    <w:rsid w:val="000A30A8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997"/>
    <w:rsid w:val="000C4A54"/>
    <w:rsid w:val="000C5B51"/>
    <w:rsid w:val="000C6A1B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6AB7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4C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456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2AD5"/>
    <w:rsid w:val="00142EC7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C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716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133"/>
    <w:rsid w:val="001C233C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0FC"/>
    <w:rsid w:val="001D136C"/>
    <w:rsid w:val="001D1964"/>
    <w:rsid w:val="001D25F7"/>
    <w:rsid w:val="001D3B0F"/>
    <w:rsid w:val="001D3CA7"/>
    <w:rsid w:val="001D3F8D"/>
    <w:rsid w:val="001D4B72"/>
    <w:rsid w:val="001D50DD"/>
    <w:rsid w:val="001D72E7"/>
    <w:rsid w:val="001E1F67"/>
    <w:rsid w:val="001E2C18"/>
    <w:rsid w:val="001E3A91"/>
    <w:rsid w:val="001E5757"/>
    <w:rsid w:val="001E69C9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07E98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605B"/>
    <w:rsid w:val="00226472"/>
    <w:rsid w:val="00227EC0"/>
    <w:rsid w:val="00230A9C"/>
    <w:rsid w:val="00230AA4"/>
    <w:rsid w:val="00230F8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4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414"/>
    <w:rsid w:val="002909B0"/>
    <w:rsid w:val="0029110F"/>
    <w:rsid w:val="0029174B"/>
    <w:rsid w:val="002923E2"/>
    <w:rsid w:val="00292806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BC7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A68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2A8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5BFB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097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0F8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0F1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00FD"/>
    <w:rsid w:val="003C27AD"/>
    <w:rsid w:val="003C3363"/>
    <w:rsid w:val="003C3A0F"/>
    <w:rsid w:val="003C5AF7"/>
    <w:rsid w:val="003C5E32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3EC3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0009"/>
    <w:rsid w:val="004316BB"/>
    <w:rsid w:val="00432126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76938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82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2F32"/>
    <w:rsid w:val="00513540"/>
    <w:rsid w:val="0051386E"/>
    <w:rsid w:val="005140C8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49AB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B42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87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3738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3424"/>
    <w:rsid w:val="005B4D09"/>
    <w:rsid w:val="005B5981"/>
    <w:rsid w:val="005B66A4"/>
    <w:rsid w:val="005B685C"/>
    <w:rsid w:val="005B7AF4"/>
    <w:rsid w:val="005B7AFE"/>
    <w:rsid w:val="005C0A9C"/>
    <w:rsid w:val="005C1A3D"/>
    <w:rsid w:val="005C286C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EA7"/>
    <w:rsid w:val="005E2247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0C4A"/>
    <w:rsid w:val="005F1181"/>
    <w:rsid w:val="005F1640"/>
    <w:rsid w:val="005F3367"/>
    <w:rsid w:val="005F44A1"/>
    <w:rsid w:val="005F5068"/>
    <w:rsid w:val="005F618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470A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17CE"/>
    <w:rsid w:val="006332E0"/>
    <w:rsid w:val="0063360F"/>
    <w:rsid w:val="00633FAF"/>
    <w:rsid w:val="0063424D"/>
    <w:rsid w:val="00634DAB"/>
    <w:rsid w:val="00635AA2"/>
    <w:rsid w:val="00636481"/>
    <w:rsid w:val="0063705B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012"/>
    <w:rsid w:val="00671260"/>
    <w:rsid w:val="00671A18"/>
    <w:rsid w:val="00673883"/>
    <w:rsid w:val="00674831"/>
    <w:rsid w:val="00675E1F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97EF7"/>
    <w:rsid w:val="006A1385"/>
    <w:rsid w:val="006A22AA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72D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0679"/>
    <w:rsid w:val="006D2A8C"/>
    <w:rsid w:val="006D348D"/>
    <w:rsid w:val="006D36DD"/>
    <w:rsid w:val="006D43D8"/>
    <w:rsid w:val="006D4796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E7990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6F6996"/>
    <w:rsid w:val="00700322"/>
    <w:rsid w:val="007004D7"/>
    <w:rsid w:val="00701BCE"/>
    <w:rsid w:val="0070251E"/>
    <w:rsid w:val="00702552"/>
    <w:rsid w:val="00702B4E"/>
    <w:rsid w:val="00703C86"/>
    <w:rsid w:val="007051AA"/>
    <w:rsid w:val="00705DC6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844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B50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089"/>
    <w:rsid w:val="00740769"/>
    <w:rsid w:val="00740E30"/>
    <w:rsid w:val="00741AFE"/>
    <w:rsid w:val="00742068"/>
    <w:rsid w:val="00742392"/>
    <w:rsid w:val="00742DCF"/>
    <w:rsid w:val="00743DDB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AF3"/>
    <w:rsid w:val="00760BEA"/>
    <w:rsid w:val="00763248"/>
    <w:rsid w:val="00763622"/>
    <w:rsid w:val="0076377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6ED1"/>
    <w:rsid w:val="00777752"/>
    <w:rsid w:val="00777E51"/>
    <w:rsid w:val="00780004"/>
    <w:rsid w:val="007805B6"/>
    <w:rsid w:val="00782CFA"/>
    <w:rsid w:val="00783199"/>
    <w:rsid w:val="007841BC"/>
    <w:rsid w:val="0078437A"/>
    <w:rsid w:val="0078445E"/>
    <w:rsid w:val="00785226"/>
    <w:rsid w:val="007860C7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258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6B39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69A"/>
    <w:rsid w:val="007D5F58"/>
    <w:rsid w:val="007D5F83"/>
    <w:rsid w:val="007D613C"/>
    <w:rsid w:val="007D7090"/>
    <w:rsid w:val="007D75B4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3F69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20B1A"/>
    <w:rsid w:val="00821350"/>
    <w:rsid w:val="00821848"/>
    <w:rsid w:val="00821AE9"/>
    <w:rsid w:val="00821EAD"/>
    <w:rsid w:val="008228E0"/>
    <w:rsid w:val="0082552D"/>
    <w:rsid w:val="008256B6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316"/>
    <w:rsid w:val="00834BB4"/>
    <w:rsid w:val="008364D0"/>
    <w:rsid w:val="00836E61"/>
    <w:rsid w:val="0084066B"/>
    <w:rsid w:val="00840D18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2084"/>
    <w:rsid w:val="00862594"/>
    <w:rsid w:val="00863162"/>
    <w:rsid w:val="008642B0"/>
    <w:rsid w:val="0086453C"/>
    <w:rsid w:val="0086493A"/>
    <w:rsid w:val="00865539"/>
    <w:rsid w:val="0086566F"/>
    <w:rsid w:val="00865838"/>
    <w:rsid w:val="00865E0E"/>
    <w:rsid w:val="00865E95"/>
    <w:rsid w:val="00865FE8"/>
    <w:rsid w:val="00865FF9"/>
    <w:rsid w:val="00866094"/>
    <w:rsid w:val="0086686E"/>
    <w:rsid w:val="00870CDD"/>
    <w:rsid w:val="00871780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B23"/>
    <w:rsid w:val="008A2C8A"/>
    <w:rsid w:val="008A33D3"/>
    <w:rsid w:val="008A4123"/>
    <w:rsid w:val="008A511B"/>
    <w:rsid w:val="008A54B3"/>
    <w:rsid w:val="008A5D58"/>
    <w:rsid w:val="008B01D4"/>
    <w:rsid w:val="008B02E9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E7743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4504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860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3EC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4C52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23D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43DC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5F8D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29"/>
    <w:rsid w:val="00A65DA8"/>
    <w:rsid w:val="00A67E49"/>
    <w:rsid w:val="00A7069F"/>
    <w:rsid w:val="00A716E3"/>
    <w:rsid w:val="00A7208E"/>
    <w:rsid w:val="00A72121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4141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B82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2FC1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871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0A1F"/>
    <w:rsid w:val="00BF13B4"/>
    <w:rsid w:val="00BF1833"/>
    <w:rsid w:val="00BF1DBD"/>
    <w:rsid w:val="00BF1EDA"/>
    <w:rsid w:val="00BF325C"/>
    <w:rsid w:val="00BF4222"/>
    <w:rsid w:val="00BF44F5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1C2"/>
    <w:rsid w:val="00C34ACA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9F8"/>
    <w:rsid w:val="00C55CA8"/>
    <w:rsid w:val="00C56694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912"/>
    <w:rsid w:val="00CD5F90"/>
    <w:rsid w:val="00CD6C85"/>
    <w:rsid w:val="00CE114A"/>
    <w:rsid w:val="00CE11AC"/>
    <w:rsid w:val="00CE2FB8"/>
    <w:rsid w:val="00CE452A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E7CA5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5E89"/>
    <w:rsid w:val="00D16518"/>
    <w:rsid w:val="00D16C11"/>
    <w:rsid w:val="00D176F9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CAF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0CD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8BE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6685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A84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6F3C"/>
    <w:rsid w:val="00E57F6C"/>
    <w:rsid w:val="00E600CE"/>
    <w:rsid w:val="00E60388"/>
    <w:rsid w:val="00E616B6"/>
    <w:rsid w:val="00E621F9"/>
    <w:rsid w:val="00E62689"/>
    <w:rsid w:val="00E6282B"/>
    <w:rsid w:val="00E649C1"/>
    <w:rsid w:val="00E64D16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646A"/>
    <w:rsid w:val="00E77C17"/>
    <w:rsid w:val="00E810F0"/>
    <w:rsid w:val="00E812B2"/>
    <w:rsid w:val="00E81587"/>
    <w:rsid w:val="00E81DCA"/>
    <w:rsid w:val="00E81F9C"/>
    <w:rsid w:val="00E82227"/>
    <w:rsid w:val="00E82F27"/>
    <w:rsid w:val="00E832B5"/>
    <w:rsid w:val="00E83353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0B88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99B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38C8"/>
    <w:rsid w:val="00F04787"/>
    <w:rsid w:val="00F0486F"/>
    <w:rsid w:val="00F05537"/>
    <w:rsid w:val="00F0564B"/>
    <w:rsid w:val="00F06FF3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531C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8BC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811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96FE9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1336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D7DAA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2B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E9D89C"/>
  <w15:docId w15:val="{980326D6-833A-4FB4-BC77-F1C00A356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  <w:style w:type="character" w:customStyle="1" w:styleId="FontStyle96">
    <w:name w:val="Font Style96"/>
    <w:rsid w:val="00865539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BF0A1F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D3C37-4ED4-43E6-9FD1-2466B045F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150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Justyna Chabir</cp:lastModifiedBy>
  <cp:revision>46</cp:revision>
  <cp:lastPrinted>2015-03-06T05:37:00Z</cp:lastPrinted>
  <dcterms:created xsi:type="dcterms:W3CDTF">2020-11-12T18:35:00Z</dcterms:created>
  <dcterms:modified xsi:type="dcterms:W3CDTF">2026-01-16T09:34:00Z</dcterms:modified>
</cp:coreProperties>
</file>